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299B5D05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7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="004663B9">
        <w:rPr>
          <w:rFonts w:asciiTheme="minorHAnsi" w:hAnsiTheme="minorHAnsi" w:cs="Calibri"/>
          <w:szCs w:val="24"/>
        </w:rPr>
        <w:t>–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Stanovení nabídkové ceny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26EFFA2E" w14:textId="77777777" w:rsidR="003F1A47" w:rsidRDefault="003F1A47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F5D78CC" w14:textId="77777777" w:rsidR="003F1A47" w:rsidRPr="00852563" w:rsidRDefault="003F1A47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A71487" w:rsidRDefault="00983132" w:rsidP="00983132">
      <w:pPr>
        <w:spacing w:after="0" w:line="240" w:lineRule="auto"/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983132" w:rsidRPr="007B7199" w14:paraId="13C7D44A" w14:textId="77777777" w:rsidTr="004B39C5">
        <w:tc>
          <w:tcPr>
            <w:tcW w:w="1980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8363" w:type="dxa"/>
          </w:tcPr>
          <w:p w14:paraId="2D96F87E" w14:textId="7C19E1D0" w:rsidR="00983132" w:rsidRPr="003D6616" w:rsidRDefault="00686E53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B417C1">
              <w:rPr>
                <w:sz w:val="22"/>
                <w:szCs w:val="22"/>
              </w:rPr>
              <w:t>NPK, a.s. – Rekonstrukce redukční stanice medicinálních plynů (výměna tlakové stanice N2O, O2) v areálu Litomyšlské nemocnice</w:t>
            </w:r>
          </w:p>
        </w:tc>
      </w:tr>
    </w:tbl>
    <w:p w14:paraId="74D70134" w14:textId="77777777" w:rsidR="004A009D" w:rsidRPr="004A009D" w:rsidRDefault="004A009D" w:rsidP="004A009D">
      <w:pPr>
        <w:pStyle w:val="Odstavecseseznamem"/>
        <w:rPr>
          <w:rFonts w:asciiTheme="minorHAnsi" w:hAnsiTheme="minorHAnsi"/>
          <w:sz w:val="2"/>
        </w:rPr>
      </w:pPr>
    </w:p>
    <w:p w14:paraId="4C8B1229" w14:textId="77777777" w:rsidR="004A009D" w:rsidRDefault="004A009D" w:rsidP="004A009D">
      <w:pPr>
        <w:pStyle w:val="Odstavecseseznamem"/>
        <w:rPr>
          <w:rFonts w:asciiTheme="minorHAnsi" w:hAnsiTheme="minorHAnsi"/>
          <w:sz w:val="4"/>
        </w:rPr>
      </w:pPr>
    </w:p>
    <w:p w14:paraId="3A1B68C8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488F9639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4782F32E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05B809D3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005D9C87" w14:textId="77777777" w:rsidR="004B39C5" w:rsidRDefault="004B39C5" w:rsidP="004A009D">
      <w:pPr>
        <w:pStyle w:val="Odstavecseseznamem"/>
        <w:rPr>
          <w:rFonts w:asciiTheme="minorHAnsi" w:hAnsiTheme="minorHAnsi"/>
          <w:sz w:val="4"/>
        </w:rPr>
      </w:pPr>
    </w:p>
    <w:p w14:paraId="55B90EBD" w14:textId="77777777" w:rsidR="004B39C5" w:rsidRDefault="004B39C5" w:rsidP="004B39C5">
      <w:pPr>
        <w:pStyle w:val="Odstavecseseznamem"/>
        <w:rPr>
          <w:rFonts w:asciiTheme="minorHAnsi" w:hAnsiTheme="minorHAnsi"/>
          <w:sz w:val="14"/>
        </w:rPr>
      </w:pPr>
    </w:p>
    <w:p w14:paraId="1FF022E5" w14:textId="77777777" w:rsidR="003F1A47" w:rsidRPr="004C1DD1" w:rsidRDefault="003F1A47" w:rsidP="004B39C5">
      <w:pPr>
        <w:pStyle w:val="Odstavecseseznamem"/>
        <w:rPr>
          <w:rFonts w:asciiTheme="minorHAnsi" w:hAnsiTheme="minorHAnsi"/>
          <w:sz w:val="14"/>
        </w:rPr>
      </w:pP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8"/>
        <w:gridCol w:w="1984"/>
        <w:gridCol w:w="2121"/>
        <w:gridCol w:w="1990"/>
      </w:tblGrid>
      <w:tr w:rsidR="003F1A47" w:rsidRPr="004C1DD1" w14:paraId="1F4A76E0" w14:textId="77777777" w:rsidTr="00F114F3">
        <w:trPr>
          <w:trHeight w:val="640"/>
        </w:trPr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0A8D3" w14:textId="28C2679F" w:rsidR="003F1A47" w:rsidRPr="00357367" w:rsidRDefault="003F1A47" w:rsidP="004B76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96045" w14:textId="2771B8E4" w:rsidR="003F1A47" w:rsidRPr="004C1DD1" w:rsidRDefault="003F1A47" w:rsidP="003F1A4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9F2B0E" w14:textId="413AF6F0" w:rsidR="003F1A47" w:rsidRPr="004C1DD1" w:rsidRDefault="003F1A47" w:rsidP="003F1A4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b/>
                <w:bCs/>
              </w:rPr>
              <w:t>DPH v Kč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4398D2" w14:textId="264F6B62" w:rsidR="003F1A47" w:rsidRPr="004C1DD1" w:rsidRDefault="003F1A47" w:rsidP="003F1A4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4B76B8" w:rsidRPr="004C1DD1" w14:paraId="2587C715" w14:textId="77777777" w:rsidTr="00F114F3">
        <w:trPr>
          <w:trHeight w:val="31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C327D1" w14:textId="59F90F43" w:rsidR="004B76B8" w:rsidRPr="004C1DD1" w:rsidRDefault="003F1A47" w:rsidP="004B76B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Celkem za dílo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B7449" w14:textId="39F6949E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08FBFE" w14:textId="5F090C91" w:rsidR="004B76B8" w:rsidRPr="004C1DD1" w:rsidRDefault="003F1A47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37C82">
              <w:rPr>
                <w:rFonts w:asciiTheme="minorHAnsi" w:hAnsiTheme="minorHAnsi"/>
                <w:color w:val="FF0000"/>
              </w:rPr>
              <w:t>(doplní dodavatel)</w:t>
            </w:r>
          </w:p>
        </w:tc>
        <w:tc>
          <w:tcPr>
            <w:tcW w:w="1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839A2" w14:textId="4F6EE0DF" w:rsidR="004B76B8" w:rsidRPr="004C1DD1" w:rsidRDefault="004B76B8" w:rsidP="004B76B8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bookmarkStart w:id="0" w:name="_GoBack"/>
            <w:bookmarkEnd w:id="0"/>
            <w:r w:rsidRPr="0005339B">
              <w:rPr>
                <w:rFonts w:asciiTheme="minorHAnsi" w:hAnsiTheme="minorHAnsi"/>
                <w:color w:val="FF0000"/>
              </w:rPr>
              <w:t>(doplní dodavatel)</w:t>
            </w:r>
          </w:p>
        </w:tc>
      </w:tr>
    </w:tbl>
    <w:p w14:paraId="64ED3230" w14:textId="77777777" w:rsidR="004B39C5" w:rsidRDefault="004B39C5" w:rsidP="004B39C5">
      <w:pPr>
        <w:pStyle w:val="Odstavecseseznamem"/>
        <w:rPr>
          <w:rFonts w:asciiTheme="minorHAnsi" w:hAnsiTheme="minorHAnsi"/>
          <w:sz w:val="14"/>
        </w:rPr>
      </w:pPr>
    </w:p>
    <w:p w14:paraId="46A3D617" w14:textId="77777777" w:rsidR="004B39C5" w:rsidRDefault="004B39C5" w:rsidP="004B39C5">
      <w:pPr>
        <w:rPr>
          <w:rFonts w:asciiTheme="minorHAnsi" w:hAnsiTheme="minorHAnsi"/>
        </w:rPr>
      </w:pPr>
    </w:p>
    <w:p w14:paraId="16591DAE" w14:textId="77777777" w:rsidR="004B39C5" w:rsidRDefault="004B39C5" w:rsidP="004B39C5">
      <w:pPr>
        <w:rPr>
          <w:rFonts w:asciiTheme="minorHAnsi" w:hAnsiTheme="minorHAnsi"/>
        </w:rPr>
      </w:pPr>
    </w:p>
    <w:p w14:paraId="73D45035" w14:textId="77777777" w:rsidR="004B39C5" w:rsidRPr="004B39C5" w:rsidRDefault="004B39C5" w:rsidP="004B39C5">
      <w:pPr>
        <w:rPr>
          <w:rFonts w:asciiTheme="minorHAnsi" w:hAnsiTheme="minorHAnsi"/>
        </w:rPr>
      </w:pPr>
    </w:p>
    <w:p w14:paraId="0D5EF246" w14:textId="3278831B" w:rsidR="004B3644" w:rsidRDefault="00D969F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="00CD597A" w:rsidRPr="008351D4">
        <w:rPr>
          <w:rFonts w:asciiTheme="minorHAnsi" w:hAnsiTheme="minorHAnsi" w:cstheme="minorHAnsi"/>
          <w:color w:val="FF0000"/>
        </w:rPr>
        <w:t>dodavatel)</w:t>
      </w:r>
      <w:r w:rsidR="00CD597A"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="00CD597A"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4D04CC78" w14:textId="77777777" w:rsidR="00A30EB8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</w:p>
    <w:p w14:paraId="43D87842" w14:textId="77777777" w:rsidR="00A30EB8" w:rsidRDefault="00A30EB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28A5B95" w14:textId="77777777" w:rsidR="00A30EB8" w:rsidRDefault="00A30EB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85AA3" w14:textId="77777777" w:rsidR="00A30EB8" w:rsidRDefault="00A30EB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4C250909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A71487">
      <w:headerReference w:type="default" r:id="rId8"/>
      <w:footerReference w:type="default" r:id="rId9"/>
      <w:pgSz w:w="11906" w:h="16838" w:code="9"/>
      <w:pgMar w:top="1276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40064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4F3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11" name="Obrázek 1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5E9"/>
    <w:rsid w:val="00197828"/>
    <w:rsid w:val="001A0226"/>
    <w:rsid w:val="001A13B9"/>
    <w:rsid w:val="001A14EE"/>
    <w:rsid w:val="001A16BD"/>
    <w:rsid w:val="001A32B6"/>
    <w:rsid w:val="001A354C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55B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1A47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3B9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09D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39C5"/>
    <w:rsid w:val="004B41E3"/>
    <w:rsid w:val="004B48E2"/>
    <w:rsid w:val="004B4B38"/>
    <w:rsid w:val="004B565D"/>
    <w:rsid w:val="004B76B8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6E53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6ABA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840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EB8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487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82B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67F94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9FB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4F3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6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D969F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E403-6722-4551-B21C-5E0C778A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62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640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28</cp:revision>
  <cp:lastPrinted>2018-10-15T06:15:00Z</cp:lastPrinted>
  <dcterms:created xsi:type="dcterms:W3CDTF">2020-01-10T08:26:00Z</dcterms:created>
  <dcterms:modified xsi:type="dcterms:W3CDTF">2020-10-23T14:04:00Z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